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21404626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D06A8">
        <w:rPr>
          <w:rFonts w:ascii="Tahoma" w:eastAsia="Lucida Sans Unicode" w:hAnsi="Tahoma" w:cs="Tahoma"/>
          <w:b/>
          <w:bCs/>
          <w:kern w:val="3"/>
          <w:lang w:eastAsia="zh-CN"/>
        </w:rPr>
        <w:t>Modernizacja infrastruktury drogowej polegającej na remoncie drogi gminnej ul. Folwark w Połomi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38F4E0ED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</w:t>
      </w:r>
      <w:r w:rsidR="00D9792F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4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</w:t>
      </w:r>
      <w:r w:rsidR="00D9792F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X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A109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5D1D0" w14:textId="77777777" w:rsidR="008052BE" w:rsidRDefault="008052BE" w:rsidP="00DA5839">
      <w:r>
        <w:separator/>
      </w:r>
    </w:p>
  </w:endnote>
  <w:endnote w:type="continuationSeparator" w:id="0">
    <w:p w14:paraId="51A9C367" w14:textId="77777777" w:rsidR="008052BE" w:rsidRDefault="008052B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EFD26" w14:textId="77777777" w:rsidR="008052BE" w:rsidRDefault="008052BE" w:rsidP="00DA5839">
      <w:r>
        <w:separator/>
      </w:r>
    </w:p>
  </w:footnote>
  <w:footnote w:type="continuationSeparator" w:id="0">
    <w:p w14:paraId="6EBA29DD" w14:textId="77777777" w:rsidR="008052BE" w:rsidRDefault="008052B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79B1202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5ADC" w14:textId="77777777" w:rsidR="000A109F" w:rsidRDefault="000A109F" w:rsidP="000A109F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374DBDE" wp14:editId="252396B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1598D65" wp14:editId="43924E4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5ED10966" wp14:editId="14627C94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151EA2C" wp14:editId="5E915A7F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6C7FDE" w14:textId="77777777" w:rsidR="000A109F" w:rsidRDefault="000A109F" w:rsidP="000A109F">
    <w:pPr>
      <w:pStyle w:val="Nagwek"/>
      <w:rPr>
        <w:noProof/>
        <w:lang w:eastAsia="pl-PL"/>
      </w:rPr>
    </w:pPr>
  </w:p>
  <w:p w14:paraId="4F72283C" w14:textId="77777777" w:rsidR="000A109F" w:rsidRPr="00503B3C" w:rsidRDefault="000A109F" w:rsidP="000A109F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97E75AA" w14:textId="25B76E24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65238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A65238">
      <w:rPr>
        <w:rFonts w:ascii="Tahoma" w:hAnsi="Tahoma" w:cs="Tahoma"/>
      </w:rPr>
      <w:t>4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79911">
    <w:abstractNumId w:val="2"/>
  </w:num>
  <w:num w:numId="2" w16cid:durableId="210504110">
    <w:abstractNumId w:val="148"/>
  </w:num>
  <w:num w:numId="3" w16cid:durableId="1001736794">
    <w:abstractNumId w:val="64"/>
  </w:num>
  <w:num w:numId="4" w16cid:durableId="307246203">
    <w:abstractNumId w:val="168"/>
  </w:num>
  <w:num w:numId="5" w16cid:durableId="1195921627">
    <w:abstractNumId w:val="192"/>
  </w:num>
  <w:num w:numId="6" w16cid:durableId="1236741793">
    <w:abstractNumId w:val="138"/>
  </w:num>
  <w:num w:numId="7" w16cid:durableId="1264000256">
    <w:abstractNumId w:val="149"/>
  </w:num>
  <w:num w:numId="8" w16cid:durableId="871958509">
    <w:abstractNumId w:val="54"/>
  </w:num>
  <w:num w:numId="9" w16cid:durableId="625411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0877521">
    <w:abstractNumId w:val="174"/>
  </w:num>
  <w:num w:numId="11" w16cid:durableId="1244798163">
    <w:abstractNumId w:val="133"/>
  </w:num>
  <w:num w:numId="12" w16cid:durableId="1112939293">
    <w:abstractNumId w:val="55"/>
  </w:num>
  <w:num w:numId="13" w16cid:durableId="1921672090">
    <w:abstractNumId w:val="92"/>
  </w:num>
  <w:num w:numId="14" w16cid:durableId="888960935">
    <w:abstractNumId w:val="140"/>
  </w:num>
  <w:num w:numId="15" w16cid:durableId="243491783">
    <w:abstractNumId w:val="161"/>
  </w:num>
  <w:num w:numId="16" w16cid:durableId="1864590965">
    <w:abstractNumId w:val="162"/>
  </w:num>
  <w:num w:numId="17" w16cid:durableId="1884561439">
    <w:abstractNumId w:val="88"/>
  </w:num>
  <w:num w:numId="18" w16cid:durableId="317659232">
    <w:abstractNumId w:val="62"/>
  </w:num>
  <w:num w:numId="19" w16cid:durableId="785151001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9369327">
    <w:abstractNumId w:val="53"/>
  </w:num>
  <w:num w:numId="21" w16cid:durableId="15159497">
    <w:abstractNumId w:val="188"/>
  </w:num>
  <w:num w:numId="22" w16cid:durableId="1667434989">
    <w:abstractNumId w:val="83"/>
  </w:num>
  <w:num w:numId="23" w16cid:durableId="688872468">
    <w:abstractNumId w:val="136"/>
  </w:num>
  <w:num w:numId="24" w16cid:durableId="267860622">
    <w:abstractNumId w:val="163"/>
  </w:num>
  <w:num w:numId="25" w16cid:durableId="442459308">
    <w:abstractNumId w:val="38"/>
  </w:num>
  <w:num w:numId="26" w16cid:durableId="77676203">
    <w:abstractNumId w:val="127"/>
  </w:num>
  <w:num w:numId="27" w16cid:durableId="1434010466">
    <w:abstractNumId w:val="101"/>
  </w:num>
  <w:num w:numId="28" w16cid:durableId="1367950108">
    <w:abstractNumId w:val="25"/>
  </w:num>
  <w:num w:numId="29" w16cid:durableId="1087071763">
    <w:abstractNumId w:val="116"/>
  </w:num>
  <w:num w:numId="30" w16cid:durableId="642974376">
    <w:abstractNumId w:val="147"/>
  </w:num>
  <w:num w:numId="31" w16cid:durableId="1379236934">
    <w:abstractNumId w:val="164"/>
  </w:num>
  <w:num w:numId="32" w16cid:durableId="452094624">
    <w:abstractNumId w:val="184"/>
  </w:num>
  <w:num w:numId="33" w16cid:durableId="1926723377">
    <w:abstractNumId w:val="121"/>
  </w:num>
  <w:num w:numId="34" w16cid:durableId="1309632081">
    <w:abstractNumId w:val="120"/>
  </w:num>
  <w:num w:numId="35" w16cid:durableId="428161775">
    <w:abstractNumId w:val="72"/>
  </w:num>
  <w:num w:numId="36" w16cid:durableId="761680592">
    <w:abstractNumId w:val="84"/>
  </w:num>
  <w:num w:numId="37" w16cid:durableId="794522274">
    <w:abstractNumId w:val="86"/>
  </w:num>
  <w:num w:numId="38" w16cid:durableId="6830744">
    <w:abstractNumId w:val="80"/>
  </w:num>
  <w:num w:numId="39" w16cid:durableId="877816568">
    <w:abstractNumId w:val="68"/>
  </w:num>
  <w:num w:numId="40" w16cid:durableId="502355741">
    <w:abstractNumId w:val="29"/>
  </w:num>
  <w:num w:numId="41" w16cid:durableId="1691367948">
    <w:abstractNumId w:val="152"/>
  </w:num>
  <w:num w:numId="42" w16cid:durableId="1705523684">
    <w:abstractNumId w:val="81"/>
  </w:num>
  <w:num w:numId="43" w16cid:durableId="372703491">
    <w:abstractNumId w:val="108"/>
  </w:num>
  <w:num w:numId="44" w16cid:durableId="1665477572">
    <w:abstractNumId w:val="118"/>
  </w:num>
  <w:num w:numId="45" w16cid:durableId="1080516360">
    <w:abstractNumId w:val="144"/>
  </w:num>
  <w:num w:numId="46" w16cid:durableId="1756511108">
    <w:abstractNumId w:val="27"/>
  </w:num>
  <w:num w:numId="47" w16cid:durableId="1180778444">
    <w:abstractNumId w:val="50"/>
  </w:num>
  <w:num w:numId="48" w16cid:durableId="1535271170">
    <w:abstractNumId w:val="97"/>
  </w:num>
  <w:num w:numId="49" w16cid:durableId="1555506622">
    <w:abstractNumId w:val="41"/>
  </w:num>
  <w:num w:numId="50" w16cid:durableId="1392578871">
    <w:abstractNumId w:val="36"/>
  </w:num>
  <w:num w:numId="51" w16cid:durableId="1862275281">
    <w:abstractNumId w:val="125"/>
  </w:num>
  <w:num w:numId="52" w16cid:durableId="229925584">
    <w:abstractNumId w:val="47"/>
  </w:num>
  <w:num w:numId="53" w16cid:durableId="230893990">
    <w:abstractNumId w:val="146"/>
  </w:num>
  <w:num w:numId="54" w16cid:durableId="1098718421">
    <w:abstractNumId w:val="105"/>
  </w:num>
  <w:num w:numId="55" w16cid:durableId="958098686">
    <w:abstractNumId w:val="60"/>
  </w:num>
  <w:num w:numId="56" w16cid:durableId="1770658965">
    <w:abstractNumId w:val="117"/>
  </w:num>
  <w:num w:numId="57" w16cid:durableId="352803722">
    <w:abstractNumId w:val="166"/>
  </w:num>
  <w:num w:numId="58" w16cid:durableId="827868137">
    <w:abstractNumId w:val="26"/>
  </w:num>
  <w:num w:numId="59" w16cid:durableId="2074962038">
    <w:abstractNumId w:val="154"/>
  </w:num>
  <w:num w:numId="60" w16cid:durableId="873034865">
    <w:abstractNumId w:val="182"/>
  </w:num>
  <w:num w:numId="61" w16cid:durableId="56403130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717323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3706454">
    <w:abstractNumId w:val="28"/>
  </w:num>
  <w:num w:numId="64" w16cid:durableId="844511585">
    <w:abstractNumId w:val="129"/>
  </w:num>
  <w:num w:numId="65" w16cid:durableId="1068306130">
    <w:abstractNumId w:val="34"/>
  </w:num>
  <w:num w:numId="66" w16cid:durableId="697587626">
    <w:abstractNumId w:val="110"/>
  </w:num>
  <w:num w:numId="67" w16cid:durableId="50810170">
    <w:abstractNumId w:val="52"/>
  </w:num>
  <w:num w:numId="68" w16cid:durableId="218634566">
    <w:abstractNumId w:val="176"/>
  </w:num>
  <w:num w:numId="69" w16cid:durableId="1869681789">
    <w:abstractNumId w:val="85"/>
  </w:num>
  <w:num w:numId="70" w16cid:durableId="544953912">
    <w:abstractNumId w:val="158"/>
  </w:num>
  <w:num w:numId="71" w16cid:durableId="1833326917">
    <w:abstractNumId w:val="35"/>
  </w:num>
  <w:num w:numId="72" w16cid:durableId="1794059964">
    <w:abstractNumId w:val="137"/>
  </w:num>
  <w:num w:numId="73" w16cid:durableId="716928489">
    <w:abstractNumId w:val="131"/>
  </w:num>
  <w:num w:numId="74" w16cid:durableId="1703480549">
    <w:abstractNumId w:val="111"/>
  </w:num>
  <w:num w:numId="75" w16cid:durableId="414789373">
    <w:abstractNumId w:val="191"/>
  </w:num>
  <w:num w:numId="76" w16cid:durableId="2141604289">
    <w:abstractNumId w:val="48"/>
  </w:num>
  <w:num w:numId="77" w16cid:durableId="1601334981">
    <w:abstractNumId w:val="100"/>
  </w:num>
  <w:num w:numId="78" w16cid:durableId="2054883345">
    <w:abstractNumId w:val="160"/>
  </w:num>
  <w:num w:numId="79" w16cid:durableId="1684552940">
    <w:abstractNumId w:val="172"/>
  </w:num>
  <w:num w:numId="80" w16cid:durableId="85808773">
    <w:abstractNumId w:val="46"/>
  </w:num>
  <w:num w:numId="81" w16cid:durableId="1680081109">
    <w:abstractNumId w:val="139"/>
  </w:num>
  <w:num w:numId="82" w16cid:durableId="587428653">
    <w:abstractNumId w:val="93"/>
  </w:num>
  <w:num w:numId="83" w16cid:durableId="843781294">
    <w:abstractNumId w:val="30"/>
  </w:num>
  <w:num w:numId="84" w16cid:durableId="1586961460">
    <w:abstractNumId w:val="56"/>
  </w:num>
  <w:num w:numId="85" w16cid:durableId="379594391">
    <w:abstractNumId w:val="185"/>
  </w:num>
  <w:num w:numId="86" w16cid:durableId="580137328">
    <w:abstractNumId w:val="70"/>
  </w:num>
  <w:num w:numId="87" w16cid:durableId="621151572">
    <w:abstractNumId w:val="51"/>
  </w:num>
  <w:num w:numId="88" w16cid:durableId="1729064636">
    <w:abstractNumId w:val="40"/>
  </w:num>
  <w:num w:numId="89" w16cid:durableId="1829712511">
    <w:abstractNumId w:val="193"/>
  </w:num>
  <w:num w:numId="90" w16cid:durableId="582379352">
    <w:abstractNumId w:val="75"/>
  </w:num>
  <w:num w:numId="91" w16cid:durableId="1739743942">
    <w:abstractNumId w:val="157"/>
  </w:num>
  <w:num w:numId="92" w16cid:durableId="208418000">
    <w:abstractNumId w:val="103"/>
  </w:num>
  <w:num w:numId="93" w16cid:durableId="1798991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37674779">
    <w:abstractNumId w:val="40"/>
    <w:lvlOverride w:ilvl="0">
      <w:startOverride w:val="1"/>
    </w:lvlOverride>
  </w:num>
  <w:num w:numId="95" w16cid:durableId="428089467">
    <w:abstractNumId w:val="87"/>
  </w:num>
  <w:num w:numId="96" w16cid:durableId="122620882">
    <w:abstractNumId w:val="98"/>
  </w:num>
  <w:num w:numId="97" w16cid:durableId="702096327">
    <w:abstractNumId w:val="57"/>
  </w:num>
  <w:num w:numId="98" w16cid:durableId="1195000027">
    <w:abstractNumId w:val="5"/>
  </w:num>
  <w:num w:numId="99" w16cid:durableId="1397899696">
    <w:abstractNumId w:val="186"/>
  </w:num>
  <w:num w:numId="100" w16cid:durableId="1040743060">
    <w:abstractNumId w:val="134"/>
  </w:num>
  <w:num w:numId="101" w16cid:durableId="1640645701">
    <w:abstractNumId w:val="197"/>
  </w:num>
  <w:num w:numId="102" w16cid:durableId="1129084058">
    <w:abstractNumId w:val="132"/>
  </w:num>
  <w:num w:numId="103" w16cid:durableId="1545941091">
    <w:abstractNumId w:val="73"/>
  </w:num>
  <w:num w:numId="104" w16cid:durableId="517233341">
    <w:abstractNumId w:val="90"/>
  </w:num>
  <w:num w:numId="105" w16cid:durableId="695347185">
    <w:abstractNumId w:val="159"/>
  </w:num>
  <w:num w:numId="106" w16cid:durableId="1118257910">
    <w:abstractNumId w:val="119"/>
  </w:num>
  <w:num w:numId="107" w16cid:durableId="32814388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7314541">
    <w:abstractNumId w:val="173"/>
  </w:num>
  <w:num w:numId="109" w16cid:durableId="372507939">
    <w:abstractNumId w:val="32"/>
  </w:num>
  <w:num w:numId="110" w16cid:durableId="137110168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9536231">
    <w:abstractNumId w:val="177"/>
  </w:num>
  <w:num w:numId="112" w16cid:durableId="338124295">
    <w:abstractNumId w:val="126"/>
  </w:num>
  <w:num w:numId="113" w16cid:durableId="1042680580">
    <w:abstractNumId w:val="59"/>
  </w:num>
  <w:num w:numId="114" w16cid:durableId="1066418040">
    <w:abstractNumId w:val="39"/>
  </w:num>
  <w:num w:numId="115" w16cid:durableId="331226565">
    <w:abstractNumId w:val="142"/>
  </w:num>
  <w:num w:numId="116" w16cid:durableId="1597133078">
    <w:abstractNumId w:val="151"/>
  </w:num>
  <w:num w:numId="117" w16cid:durableId="1089229532">
    <w:abstractNumId w:val="183"/>
  </w:num>
  <w:num w:numId="118" w16cid:durableId="637607685">
    <w:abstractNumId w:val="112"/>
  </w:num>
  <w:num w:numId="119" w16cid:durableId="887765652">
    <w:abstractNumId w:val="65"/>
  </w:num>
  <w:num w:numId="120" w16cid:durableId="1207520989">
    <w:abstractNumId w:val="190"/>
  </w:num>
  <w:num w:numId="121" w16cid:durableId="1993175578">
    <w:abstractNumId w:val="114"/>
  </w:num>
  <w:num w:numId="122" w16cid:durableId="715394779">
    <w:abstractNumId w:val="99"/>
  </w:num>
  <w:num w:numId="123" w16cid:durableId="714893190">
    <w:abstractNumId w:val="113"/>
  </w:num>
  <w:num w:numId="124" w16cid:durableId="1011105004">
    <w:abstractNumId w:val="74"/>
  </w:num>
  <w:num w:numId="125" w16cid:durableId="768886842">
    <w:abstractNumId w:val="78"/>
  </w:num>
  <w:num w:numId="126" w16cid:durableId="1801730217">
    <w:abstractNumId w:val="71"/>
  </w:num>
  <w:num w:numId="127" w16cid:durableId="1546716096">
    <w:abstractNumId w:val="31"/>
  </w:num>
  <w:num w:numId="128" w16cid:durableId="1942881768">
    <w:abstractNumId w:val="66"/>
  </w:num>
  <w:num w:numId="129" w16cid:durableId="62088984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46677743">
    <w:abstractNumId w:val="194"/>
  </w:num>
  <w:num w:numId="131" w16cid:durableId="84689242">
    <w:abstractNumId w:val="141"/>
  </w:num>
  <w:num w:numId="132" w16cid:durableId="348070173">
    <w:abstractNumId w:val="175"/>
  </w:num>
  <w:num w:numId="133" w16cid:durableId="223683186">
    <w:abstractNumId w:val="189"/>
  </w:num>
  <w:num w:numId="134" w16cid:durableId="1397629524">
    <w:abstractNumId w:val="143"/>
  </w:num>
  <w:num w:numId="135" w16cid:durableId="1900284080">
    <w:abstractNumId w:val="178"/>
  </w:num>
  <w:num w:numId="136" w16cid:durableId="1834371018">
    <w:abstractNumId w:val="91"/>
  </w:num>
  <w:num w:numId="137" w16cid:durableId="363989810">
    <w:abstractNumId w:val="107"/>
  </w:num>
  <w:num w:numId="138" w16cid:durableId="340205190">
    <w:abstractNumId w:val="67"/>
  </w:num>
  <w:num w:numId="139" w16cid:durableId="433792157">
    <w:abstractNumId w:val="82"/>
  </w:num>
  <w:num w:numId="140" w16cid:durableId="514466477">
    <w:abstractNumId w:val="135"/>
  </w:num>
  <w:num w:numId="141" w16cid:durableId="241062503">
    <w:abstractNumId w:val="95"/>
  </w:num>
  <w:num w:numId="142" w16cid:durableId="1897860649">
    <w:abstractNumId w:val="79"/>
  </w:num>
  <w:num w:numId="143" w16cid:durableId="1149706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60098689">
    <w:abstractNumId w:val="128"/>
  </w:num>
  <w:num w:numId="145" w16cid:durableId="1797025640">
    <w:abstractNumId w:val="115"/>
  </w:num>
  <w:num w:numId="146" w16cid:durableId="1737043735">
    <w:abstractNumId w:val="43"/>
  </w:num>
  <w:num w:numId="147" w16cid:durableId="1724519137">
    <w:abstractNumId w:val="169"/>
  </w:num>
  <w:num w:numId="148" w16cid:durableId="532763753">
    <w:abstractNumId w:val="76"/>
  </w:num>
  <w:num w:numId="149" w16cid:durableId="335033841">
    <w:abstractNumId w:val="45"/>
  </w:num>
  <w:num w:numId="150" w16cid:durableId="806703292">
    <w:abstractNumId w:val="153"/>
  </w:num>
  <w:num w:numId="151" w16cid:durableId="219483432">
    <w:abstractNumId w:val="37"/>
  </w:num>
  <w:num w:numId="152" w16cid:durableId="2106266755">
    <w:abstractNumId w:val="89"/>
  </w:num>
  <w:num w:numId="153" w16cid:durableId="613175586">
    <w:abstractNumId w:val="122"/>
  </w:num>
  <w:num w:numId="154" w16cid:durableId="1867451002">
    <w:abstractNumId w:val="96"/>
  </w:num>
  <w:num w:numId="155" w16cid:durableId="474371915">
    <w:abstractNumId w:val="130"/>
  </w:num>
  <w:num w:numId="156" w16cid:durableId="831138418">
    <w:abstractNumId w:val="195"/>
  </w:num>
  <w:num w:numId="157" w16cid:durableId="444427550">
    <w:abstractNumId w:val="77"/>
  </w:num>
  <w:num w:numId="158" w16cid:durableId="1263028545">
    <w:abstractNumId w:val="155"/>
  </w:num>
  <w:num w:numId="159" w16cid:durableId="1113600133">
    <w:abstractNumId w:val="109"/>
  </w:num>
  <w:num w:numId="160" w16cid:durableId="481238586">
    <w:abstractNumId w:val="187"/>
  </w:num>
  <w:num w:numId="161" w16cid:durableId="1683625292">
    <w:abstractNumId w:val="33"/>
  </w:num>
  <w:num w:numId="162" w16cid:durableId="1606379721">
    <w:abstractNumId w:val="44"/>
  </w:num>
  <w:num w:numId="163" w16cid:durableId="926187311">
    <w:abstractNumId w:val="69"/>
  </w:num>
  <w:num w:numId="164" w16cid:durableId="455874395">
    <w:abstractNumId w:val="167"/>
  </w:num>
  <w:num w:numId="165" w16cid:durableId="1072697267">
    <w:abstractNumId w:val="150"/>
  </w:num>
  <w:num w:numId="166" w16cid:durableId="365522579">
    <w:abstractNumId w:val="106"/>
  </w:num>
  <w:num w:numId="167" w16cid:durableId="1304772325">
    <w:abstractNumId w:val="165"/>
  </w:num>
  <w:num w:numId="168" w16cid:durableId="639963749">
    <w:abstractNumId w:val="58"/>
  </w:num>
  <w:num w:numId="169" w16cid:durableId="2110737119">
    <w:abstractNumId w:val="124"/>
  </w:num>
  <w:num w:numId="170" w16cid:durableId="1871651605">
    <w:abstractNumId w:val="104"/>
  </w:num>
  <w:num w:numId="171" w16cid:durableId="148251150">
    <w:abstractNumId w:val="145"/>
  </w:num>
  <w:num w:numId="172" w16cid:durableId="1077822408">
    <w:abstractNumId w:val="170"/>
  </w:num>
  <w:num w:numId="173" w16cid:durableId="16927703">
    <w:abstractNumId w:val="42"/>
  </w:num>
  <w:num w:numId="174" w16cid:durableId="1149789455">
    <w:abstractNumId w:val="156"/>
  </w:num>
  <w:num w:numId="175" w16cid:durableId="1188373366">
    <w:abstractNumId w:val="0"/>
  </w:num>
  <w:num w:numId="176" w16cid:durableId="446432222">
    <w:abstractNumId w:val="94"/>
  </w:num>
  <w:num w:numId="177" w16cid:durableId="479078179">
    <w:abstractNumId w:val="49"/>
  </w:num>
  <w:num w:numId="178" w16cid:durableId="1079644289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06FC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354C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120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D98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2BE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5238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06A8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6F16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281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C7887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92F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9B0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906D2"/>
    <w:rsid w:val="004A1D53"/>
    <w:rsid w:val="004A71FD"/>
    <w:rsid w:val="004B3F1D"/>
    <w:rsid w:val="004B4CB6"/>
    <w:rsid w:val="004D439C"/>
    <w:rsid w:val="004F726E"/>
    <w:rsid w:val="00541F63"/>
    <w:rsid w:val="005630D0"/>
    <w:rsid w:val="0056784E"/>
    <w:rsid w:val="005B7120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E6C20"/>
    <w:rsid w:val="006F7E46"/>
    <w:rsid w:val="0073509F"/>
    <w:rsid w:val="00742937"/>
    <w:rsid w:val="007528C9"/>
    <w:rsid w:val="007C5C20"/>
    <w:rsid w:val="007E3D34"/>
    <w:rsid w:val="00806F37"/>
    <w:rsid w:val="008262E0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91879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2024-06-24T14:22:00Z</dcterms:modified>
</cp:coreProperties>
</file>